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FD25DF" w:rsidP="00FD25DF" w:rsidRDefault="00FD25DF" w14:paraId="672A6659" wp14:textId="77777777">
      <w:pPr>
        <w:rPr>
          <w:sz w:val="22"/>
          <w:szCs w:val="22"/>
          <w:lang w:val="hr-HR"/>
        </w:rPr>
      </w:pPr>
    </w:p>
    <w:p xmlns:wp14="http://schemas.microsoft.com/office/word/2010/wordml" w:rsidR="00F038E3" w:rsidP="00FD25DF" w:rsidRDefault="00F038E3" w14:paraId="0A37501D" wp14:textId="77777777">
      <w:pPr>
        <w:rPr>
          <w:sz w:val="22"/>
          <w:szCs w:val="22"/>
          <w:lang w:val="hr-HR"/>
        </w:rPr>
      </w:pPr>
    </w:p>
    <w:tbl>
      <w:tblPr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978"/>
        <w:gridCol w:w="6945"/>
      </w:tblGrid>
      <w:tr xmlns:wp14="http://schemas.microsoft.com/office/word/2010/wordml" w:rsidRPr="006D32C4" w:rsidR="00F038E3" w:rsidTr="072A553F" w14:paraId="5DA89152" wp14:textId="77777777">
        <w:tc>
          <w:tcPr>
            <w:tcW w:w="2978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7E43567C" wp14:textId="77777777">
            <w:pPr>
              <w:pStyle w:val="Naslov1"/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b w:val="0"/>
                <w:sz w:val="22"/>
                <w:szCs w:val="22"/>
                <w:lang w:val="hr-HR"/>
              </w:rPr>
            </w:pPr>
            <w:r w:rsidRPr="006D32C4">
              <w:rPr>
                <w:rFonts w:ascii="Times New Roman" w:hAnsi="Times New Roman"/>
                <w:b w:val="0"/>
                <w:sz w:val="22"/>
                <w:szCs w:val="22"/>
                <w:lang w:val="hr-HR"/>
              </w:rPr>
              <w:t>Naziv proizvoda</w:t>
            </w:r>
          </w:p>
        </w:tc>
        <w:tc>
          <w:tcPr>
            <w:tcW w:w="694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C36B2C" w14:paraId="116569EE" wp14:textId="77777777">
            <w:pPr>
              <w:numPr>
                <w:ilvl w:val="0"/>
                <w:numId w:val="15"/>
              </w:numPr>
              <w:suppressAutoHyphens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Hrana za životinje</w:t>
            </w:r>
          </w:p>
        </w:tc>
      </w:tr>
      <w:tr xmlns:wp14="http://schemas.microsoft.com/office/word/2010/wordml" w:rsidRPr="006D32C4" w:rsidR="00F038E3" w:rsidTr="072A553F" w14:paraId="3BBCDA2D" wp14:textId="77777777">
        <w:tc>
          <w:tcPr>
            <w:tcW w:w="2978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5A86036B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>Važne karakteristike proizvoda</w:t>
            </w:r>
          </w:p>
        </w:tc>
        <w:tc>
          <w:tcPr>
            <w:tcW w:w="6945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6D32C4" w:rsidR="00F038E3" w:rsidP="009A7C7F" w:rsidRDefault="00C36B2C" w14:paraId="28B80B28" wp14:textId="77777777">
            <w:pPr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Hrana za životinje u originalnom pakiranju</w:t>
            </w:r>
          </w:p>
        </w:tc>
      </w:tr>
      <w:tr xmlns:wp14="http://schemas.microsoft.com/office/word/2010/wordml" w:rsidRPr="006D32C4" w:rsidR="00F038E3" w:rsidTr="072A553F" w14:paraId="57BE8DAD" wp14:textId="77777777"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25C1A544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 xml:space="preserve">Sastav 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="00F038E3" w:rsidP="009A7C7F" w:rsidRDefault="00C36B2C" w14:paraId="0BF05B90" wp14:textId="77777777">
            <w:pPr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Prema proizvođačkoj specifikaciji </w:t>
            </w:r>
          </w:p>
          <w:p w:rsidRPr="006D32C4" w:rsidR="00C36B2C" w:rsidP="00C36B2C" w:rsidRDefault="00C36B2C" w14:paraId="1A51A12D" wp14:textId="77777777">
            <w:pPr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Navedeno na deklaraciji koja se nalazi na svakom pojedinačnom pakiranju </w:t>
            </w:r>
          </w:p>
        </w:tc>
      </w:tr>
      <w:tr xmlns:wp14="http://schemas.microsoft.com/office/word/2010/wordml" w:rsidRPr="006D32C4" w:rsidR="00F038E3" w:rsidTr="072A553F" w14:paraId="716A3D60" wp14:textId="77777777"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269FEBD9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>Način upotrebe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6D32C4" w:rsidR="00F038E3" w:rsidP="072A553F" w:rsidRDefault="00F038E3" w14:paraId="78C6CE48" wp14:textId="38A5E7B7">
            <w:pPr>
              <w:jc w:val="both"/>
              <w:rPr>
                <w:sz w:val="22"/>
                <w:szCs w:val="22"/>
                <w:lang w:val="hr-HR"/>
              </w:rPr>
            </w:pPr>
            <w:r w:rsidRPr="072A553F" w:rsidR="072A553F">
              <w:rPr>
                <w:sz w:val="22"/>
                <w:szCs w:val="22"/>
                <w:lang w:val="hr-HR"/>
              </w:rPr>
              <w:t>P</w:t>
            </w:r>
            <w:r w:rsidRPr="072A553F" w:rsidR="072A553F">
              <w:rPr>
                <w:sz w:val="22"/>
                <w:szCs w:val="22"/>
                <w:lang w:val="hr-HR"/>
              </w:rPr>
              <w:t xml:space="preserve">rema </w:t>
            </w:r>
            <w:proofErr w:type="spellStart"/>
            <w:r w:rsidRPr="072A553F" w:rsidR="072A553F">
              <w:rPr>
                <w:sz w:val="22"/>
                <w:szCs w:val="22"/>
                <w:lang w:val="hr-HR"/>
              </w:rPr>
              <w:t>uputstvima</w:t>
            </w:r>
            <w:proofErr w:type="spellEnd"/>
            <w:r w:rsidRPr="072A553F" w:rsidR="072A553F">
              <w:rPr>
                <w:sz w:val="22"/>
                <w:szCs w:val="22"/>
                <w:lang w:val="hr-HR"/>
              </w:rPr>
              <w:t xml:space="preserve"> o upotrebi na pakiranju proizvoda</w:t>
            </w:r>
          </w:p>
        </w:tc>
      </w:tr>
      <w:tr xmlns:wp14="http://schemas.microsoft.com/office/word/2010/wordml" w:rsidRPr="006D32C4" w:rsidR="00F038E3" w:rsidTr="072A553F" w14:paraId="66EBD306" wp14:textId="77777777"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6370BAA2" wp14:textId="77777777">
            <w:pPr>
              <w:pStyle w:val="Naslov1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 w:val="0"/>
                <w:sz w:val="22"/>
                <w:szCs w:val="22"/>
                <w:lang w:val="hr-HR"/>
              </w:rPr>
            </w:pPr>
            <w:r w:rsidRPr="006D32C4">
              <w:rPr>
                <w:rFonts w:ascii="Times New Roman" w:hAnsi="Times New Roman"/>
                <w:b w:val="0"/>
                <w:sz w:val="22"/>
                <w:szCs w:val="22"/>
                <w:lang w:val="hr-HR"/>
              </w:rPr>
              <w:t>Postupci proizvodnje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6D32C4" w:rsidR="00F038E3" w:rsidP="009A7C7F" w:rsidRDefault="00C36B2C" w14:paraId="6023C197" wp14:textId="77777777">
            <w:pPr>
              <w:pStyle w:val="Podnoje"/>
              <w:tabs>
                <w:tab w:val="left" w:pos="708"/>
              </w:tabs>
              <w:jc w:val="both"/>
              <w:rPr>
                <w:i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Prema proizvođačkoj specifikaciji</w:t>
            </w:r>
            <w:r w:rsidRPr="006D32C4" w:rsidR="00F038E3">
              <w:rPr>
                <w:i/>
                <w:color w:val="0000FF"/>
                <w:sz w:val="22"/>
                <w:szCs w:val="22"/>
                <w:lang w:val="hr-HR"/>
              </w:rPr>
              <w:t>.</w:t>
            </w:r>
          </w:p>
          <w:p w:rsidRPr="006D32C4" w:rsidR="00F038E3" w:rsidP="00C36B2C" w:rsidRDefault="00F038E3" w14:paraId="0FB83140" wp14:textId="77777777">
            <w:pPr>
              <w:pStyle w:val="Podnoje"/>
              <w:tabs>
                <w:tab w:val="left" w:pos="708"/>
              </w:tabs>
              <w:jc w:val="both"/>
              <w:rPr>
                <w:sz w:val="22"/>
                <w:szCs w:val="22"/>
                <w:lang w:val="hr-HR"/>
              </w:rPr>
            </w:pPr>
            <w:r w:rsidRPr="006D32C4">
              <w:rPr>
                <w:sz w:val="22"/>
                <w:szCs w:val="22"/>
                <w:lang w:val="hr-HR"/>
              </w:rPr>
              <w:t xml:space="preserve">Količine </w:t>
            </w:r>
            <w:bookmarkStart w:name="_GoBack" w:id="0"/>
            <w:bookmarkEnd w:id="0"/>
            <w:r w:rsidRPr="006D32C4">
              <w:rPr>
                <w:sz w:val="22"/>
                <w:szCs w:val="22"/>
                <w:lang w:val="hr-HR"/>
              </w:rPr>
              <w:t xml:space="preserve">pojedinih sastojaka za proizvodnju i način pripreme navedeni su </w:t>
            </w:r>
            <w:r w:rsidR="00C36B2C">
              <w:rPr>
                <w:i/>
                <w:color w:val="17365D"/>
                <w:sz w:val="22"/>
                <w:szCs w:val="22"/>
                <w:lang w:val="hr-HR"/>
              </w:rPr>
              <w:t xml:space="preserve">Deklaracijama </w:t>
            </w:r>
            <w:r w:rsidRPr="006D32C4">
              <w:rPr>
                <w:sz w:val="22"/>
                <w:szCs w:val="22"/>
                <w:lang w:val="hr-HR"/>
              </w:rPr>
              <w:t xml:space="preserve">koje se nalaze </w:t>
            </w:r>
            <w:r w:rsidR="00C36B2C">
              <w:rPr>
                <w:sz w:val="22"/>
                <w:szCs w:val="22"/>
                <w:lang w:val="hr-HR"/>
              </w:rPr>
              <w:t>na svakom pojedinačnom pakiranju</w:t>
            </w:r>
            <w:r w:rsidRPr="006D32C4">
              <w:rPr>
                <w:sz w:val="22"/>
                <w:szCs w:val="22"/>
                <w:lang w:val="hr-HR"/>
              </w:rPr>
              <w:t>.</w:t>
            </w:r>
          </w:p>
        </w:tc>
      </w:tr>
      <w:tr xmlns:wp14="http://schemas.microsoft.com/office/word/2010/wordml" w:rsidRPr="006D32C4" w:rsidR="00F038E3" w:rsidTr="072A553F" w14:paraId="20D9C6D2" wp14:textId="77777777">
        <w:trPr>
          <w:trHeight w:val="413"/>
        </w:trPr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01E6DC94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>Primarno pakiranje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6D32C4" w:rsidR="00F038E3" w:rsidP="072A553F" w:rsidRDefault="00F038E3" w14:paraId="1398B295" w14:noSpellErr="1" wp14:textId="5A1A7A9D">
            <w:pPr>
              <w:pStyle w:val="Podnoje"/>
              <w:tabs>
                <w:tab w:val="left" w:pos="708"/>
              </w:tabs>
              <w:jc w:val="both"/>
              <w:rPr>
                <w:sz w:val="22"/>
                <w:szCs w:val="22"/>
                <w:lang w:val="hr-HR"/>
              </w:rPr>
            </w:pPr>
            <w:r w:rsidRPr="072A553F" w:rsidR="072A553F">
              <w:rPr>
                <w:sz w:val="22"/>
                <w:szCs w:val="22"/>
                <w:lang w:val="hr-HR"/>
              </w:rPr>
              <w:t>Namjenski kontaktni materijal za pakiranje:</w:t>
            </w:r>
            <w:r w:rsidRPr="072A553F" w:rsidR="072A553F">
              <w:rPr>
                <w:sz w:val="22"/>
                <w:szCs w:val="22"/>
                <w:lang w:val="hr-HR"/>
              </w:rPr>
              <w:t xml:space="preserve"> papirnate ili plastične vreće, hrana se slaže na palete </w:t>
            </w:r>
          </w:p>
          <w:p w:rsidRPr="006D32C4" w:rsidR="00F038E3" w:rsidP="009A7C7F" w:rsidRDefault="00F038E3" w14:paraId="41DFD91B" wp14:textId="77777777">
            <w:pPr>
              <w:tabs>
                <w:tab w:val="left" w:pos="0"/>
              </w:tabs>
              <w:jc w:val="both"/>
              <w:rPr>
                <w:sz w:val="22"/>
                <w:szCs w:val="22"/>
                <w:lang w:val="hr-HR"/>
              </w:rPr>
            </w:pPr>
            <w:r w:rsidRPr="006D32C4">
              <w:rPr>
                <w:sz w:val="22"/>
                <w:szCs w:val="22"/>
                <w:lang w:val="hr-HR"/>
              </w:rPr>
              <w:t>Materijal za pakiranje mora biti neoštećen, suh i čist.</w:t>
            </w:r>
          </w:p>
          <w:p w:rsidRPr="006D32C4" w:rsidR="00F038E3" w:rsidP="009A7C7F" w:rsidRDefault="00F038E3" w14:paraId="5DAB6C7B" wp14:textId="77777777">
            <w:pPr>
              <w:tabs>
                <w:tab w:val="left" w:pos="0"/>
              </w:tabs>
              <w:jc w:val="both"/>
              <w:rPr>
                <w:sz w:val="22"/>
                <w:szCs w:val="22"/>
                <w:lang w:val="hr-HR"/>
              </w:rPr>
            </w:pPr>
          </w:p>
        </w:tc>
      </w:tr>
      <w:tr xmlns:wp14="http://schemas.microsoft.com/office/word/2010/wordml" w:rsidRPr="006D32C4" w:rsidR="00F038E3" w:rsidTr="072A553F" w14:paraId="435E1695" wp14:textId="77777777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17260FD9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 xml:space="preserve">Temperatura skladištenja 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</w:tcPr>
          <w:p w:rsidRPr="006D32C4" w:rsidR="00F038E3" w:rsidP="009A7C7F" w:rsidRDefault="00F038E3" w14:paraId="5A84F63D" wp14:textId="77777777">
            <w:pPr>
              <w:pStyle w:val="Podnoje"/>
              <w:tabs>
                <w:tab w:val="left" w:pos="708"/>
              </w:tabs>
              <w:jc w:val="both"/>
              <w:rPr>
                <w:sz w:val="22"/>
                <w:szCs w:val="22"/>
                <w:lang w:val="hr-HR"/>
              </w:rPr>
            </w:pPr>
            <w:r w:rsidRPr="006D32C4">
              <w:rPr>
                <w:sz w:val="22"/>
                <w:szCs w:val="22"/>
                <w:lang w:val="hr-HR"/>
              </w:rPr>
              <w:t>Minimalna temperatura = 0°C</w:t>
            </w:r>
          </w:p>
          <w:p w:rsidRPr="006D32C4" w:rsidR="00F038E3" w:rsidP="00C96506" w:rsidRDefault="00F038E3" w14:paraId="516AFEFF" wp14:textId="77777777">
            <w:pPr>
              <w:pStyle w:val="Podnoje"/>
              <w:tabs>
                <w:tab w:val="left" w:pos="708"/>
              </w:tabs>
              <w:jc w:val="both"/>
              <w:rPr>
                <w:sz w:val="22"/>
                <w:szCs w:val="22"/>
                <w:lang w:val="hr-HR"/>
              </w:rPr>
            </w:pPr>
            <w:r w:rsidRPr="006D32C4">
              <w:rPr>
                <w:sz w:val="22"/>
                <w:szCs w:val="22"/>
                <w:lang w:val="hr-HR"/>
              </w:rPr>
              <w:t xml:space="preserve">Ciljana temperatura = </w:t>
            </w:r>
            <w:r w:rsidR="00C96506">
              <w:rPr>
                <w:sz w:val="22"/>
                <w:szCs w:val="22"/>
                <w:lang w:val="hr-HR"/>
              </w:rPr>
              <w:t>22</w:t>
            </w:r>
            <w:r w:rsidRPr="006D32C4">
              <w:rPr>
                <w:sz w:val="22"/>
                <w:szCs w:val="22"/>
                <w:lang w:val="hr-HR"/>
              </w:rPr>
              <w:t>°C</w:t>
            </w:r>
          </w:p>
        </w:tc>
      </w:tr>
      <w:tr xmlns:wp14="http://schemas.microsoft.com/office/word/2010/wordml" w:rsidRPr="006D32C4" w:rsidR="00F038E3" w:rsidTr="072A553F" w14:paraId="4C09704C" wp14:textId="77777777">
        <w:trPr>
          <w:trHeight w:val="646"/>
        </w:trPr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657663AA" wp14:textId="77777777">
            <w:pPr>
              <w:rPr>
                <w:bCs/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>Namjena proizvoda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tcMar/>
            <w:vAlign w:val="center"/>
          </w:tcPr>
          <w:p w:rsidRPr="006D32C4" w:rsidR="00F038E3" w:rsidP="072A553F" w:rsidRDefault="00F038E3" w14:paraId="1B0E4FAA" w14:noSpellErr="1" wp14:textId="087AFAFB">
            <w:pPr>
              <w:pStyle w:val="Podnoje"/>
              <w:tabs>
                <w:tab w:val="left" w:pos="708"/>
              </w:tabs>
              <w:rPr>
                <w:sz w:val="22"/>
                <w:szCs w:val="22"/>
                <w:lang w:val="hr-HR"/>
              </w:rPr>
            </w:pPr>
            <w:r w:rsidRPr="072A553F" w:rsidR="072A553F">
              <w:rPr>
                <w:sz w:val="22"/>
                <w:szCs w:val="22"/>
                <w:lang w:val="hr-HR"/>
              </w:rPr>
              <w:t xml:space="preserve">Proizvodi su namijenjeni </w:t>
            </w:r>
            <w:r w:rsidRPr="072A553F" w:rsidR="072A553F">
              <w:rPr>
                <w:sz w:val="22"/>
                <w:szCs w:val="22"/>
                <w:lang w:val="hr-HR"/>
              </w:rPr>
              <w:t>za ishranu životinja</w:t>
            </w:r>
          </w:p>
        </w:tc>
      </w:tr>
      <w:tr xmlns:wp14="http://schemas.microsoft.com/office/word/2010/wordml" w:rsidRPr="006D32C4" w:rsidR="00F038E3" w:rsidTr="072A553F" w14:paraId="6FEC4218" wp14:textId="77777777">
        <w:trPr>
          <w:trHeight w:val="241"/>
        </w:trPr>
        <w:tc>
          <w:tcPr>
            <w:tcW w:w="2978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E0E0E0"/>
            <w:tcMar/>
            <w:vAlign w:val="center"/>
          </w:tcPr>
          <w:p w:rsidRPr="006D32C4" w:rsidR="00F038E3" w:rsidP="009A7C7F" w:rsidRDefault="00F038E3" w14:paraId="66571F63" wp14:textId="77777777">
            <w:pPr>
              <w:rPr>
                <w:sz w:val="22"/>
                <w:szCs w:val="22"/>
                <w:lang w:val="hr-HR"/>
              </w:rPr>
            </w:pPr>
            <w:r w:rsidRPr="006D32C4">
              <w:rPr>
                <w:bCs/>
                <w:sz w:val="22"/>
                <w:szCs w:val="22"/>
                <w:lang w:val="hr-HR"/>
              </w:rPr>
              <w:t>Rok upotrebe</w:t>
            </w:r>
          </w:p>
        </w:tc>
        <w:tc>
          <w:tcPr>
            <w:tcW w:w="6945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tcMar/>
          </w:tcPr>
          <w:p w:rsidRPr="006D32C4" w:rsidR="00F038E3" w:rsidP="009A7C7F" w:rsidRDefault="00C36B2C" w14:paraId="44417F90" wp14:textId="77777777">
            <w:pPr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 skladu s proizvođačkom specifikacijom</w:t>
            </w:r>
          </w:p>
        </w:tc>
      </w:tr>
    </w:tbl>
    <w:p xmlns:wp14="http://schemas.microsoft.com/office/word/2010/wordml" w:rsidR="00F038E3" w:rsidP="00FD25DF" w:rsidRDefault="00F038E3" w14:paraId="02EB378F" wp14:textId="77777777">
      <w:pPr>
        <w:rPr>
          <w:sz w:val="22"/>
          <w:szCs w:val="22"/>
          <w:lang w:val="hr-HR"/>
        </w:rPr>
      </w:pPr>
    </w:p>
    <w:sectPr w:rsidR="00F038E3" w:rsidSect="0002423B">
      <w:headerReference w:type="default" r:id="rId8"/>
      <w:pgSz w:w="11906" w:h="16838" w:orient="portrait" w:code="9"/>
      <w:pgMar w:top="1418" w:right="1418" w:bottom="1418" w:left="1985" w:header="567" w:footer="567" w:gutter="0"/>
      <w:cols w:space="708"/>
      <w:docGrid w:linePitch="360"/>
      <w:footerReference w:type="default" r:id="R8c66e84052e148e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22EB5" w:rsidRDefault="00522EB5" w14:paraId="41C8F396" wp14:textId="77777777">
      <w:r>
        <w:separator/>
      </w:r>
    </w:p>
  </w:endnote>
  <w:endnote w:type="continuationSeparator" w:id="0">
    <w:p xmlns:wp14="http://schemas.microsoft.com/office/word/2010/wordml" w:rsidR="00522EB5" w:rsidRDefault="00522EB5" w14:paraId="72A3D3E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Obinatablica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2834"/>
      <w:gridCol w:w="2834"/>
      <w:gridCol w:w="2834"/>
    </w:tblGrid>
    <w:tr w:rsidR="072A553F" w:rsidTr="072A553F" w14:paraId="763CF118">
      <w:tc>
        <w:tcPr>
          <w:tcW w:w="2834" w:type="dxa"/>
          <w:tcMar/>
        </w:tcPr>
        <w:p w:rsidR="072A553F" w:rsidP="072A553F" w:rsidRDefault="072A553F" w14:paraId="4CE7F857" w14:textId="353AF943">
          <w:pPr>
            <w:pStyle w:val="Zaglavlje"/>
            <w:bidi w:val="0"/>
            <w:ind w:left="-115"/>
            <w:jc w:val="left"/>
          </w:pPr>
        </w:p>
      </w:tc>
      <w:tc>
        <w:tcPr>
          <w:tcW w:w="2834" w:type="dxa"/>
          <w:tcMar/>
        </w:tcPr>
        <w:p w:rsidR="072A553F" w:rsidP="072A553F" w:rsidRDefault="072A553F" w14:paraId="4D88D413" w14:textId="681D17BE">
          <w:pPr>
            <w:pStyle w:val="Zaglavlje"/>
            <w:bidi w:val="0"/>
            <w:jc w:val="center"/>
          </w:pPr>
        </w:p>
      </w:tc>
      <w:tc>
        <w:tcPr>
          <w:tcW w:w="2834" w:type="dxa"/>
          <w:tcMar/>
        </w:tcPr>
        <w:p w:rsidR="072A553F" w:rsidP="072A553F" w:rsidRDefault="072A553F" w14:paraId="7E4199FA" w14:textId="4A32ED5E">
          <w:pPr>
            <w:pStyle w:val="Zaglavlje"/>
            <w:bidi w:val="0"/>
            <w:ind w:right="-115"/>
            <w:jc w:val="right"/>
          </w:pPr>
        </w:p>
      </w:tc>
    </w:tr>
  </w:tbl>
  <w:p w:rsidR="072A553F" w:rsidP="072A553F" w:rsidRDefault="072A553F" w14:paraId="106D30F8" w14:textId="1BBA3F8E">
    <w:pPr>
      <w:pStyle w:val="Podnoje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22EB5" w:rsidRDefault="00522EB5" w14:paraId="0D0B940D" wp14:textId="77777777">
      <w:r>
        <w:separator/>
      </w:r>
    </w:p>
  </w:footnote>
  <w:footnote w:type="continuationSeparator" w:id="0">
    <w:p xmlns:wp14="http://schemas.microsoft.com/office/word/2010/wordml" w:rsidR="00522EB5" w:rsidRDefault="00522EB5" w14:paraId="0E27B00A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0" w:type="dxa"/>
      <w:tblInd w:w="-601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2127"/>
      <w:gridCol w:w="7513"/>
    </w:tblGrid>
    <w:tr xmlns:wp14="http://schemas.microsoft.com/office/word/2010/wordml" w:rsidRPr="009C6120" w:rsidR="005A1D8E" w:rsidTr="00420E7A" w14:paraId="6E803495" wp14:textId="77777777">
      <w:trPr>
        <w:trHeight w:val="563"/>
      </w:trPr>
      <w:tc>
        <w:tcPr>
          <w:tcW w:w="2127" w:type="dxa"/>
          <w:vAlign w:val="center"/>
        </w:tcPr>
        <w:p w:rsidRPr="000C7744" w:rsidR="005A1D8E" w:rsidP="00E16E0D" w:rsidRDefault="005A1D8E" w14:paraId="6A05A809" wp14:textId="77777777">
          <w:pPr>
            <w:jc w:val="center"/>
          </w:pPr>
        </w:p>
      </w:tc>
      <w:tc>
        <w:tcPr>
          <w:tcW w:w="7513" w:type="dxa"/>
          <w:vAlign w:val="center"/>
        </w:tcPr>
        <w:p w:rsidRPr="009C6120" w:rsidR="005A1D8E" w:rsidP="009C6120" w:rsidRDefault="005A1D8E" w14:paraId="0E13A17C" wp14:textId="77777777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:rsidRPr="009C6120" w:rsidR="005A1D8E" w:rsidP="00F84940" w:rsidRDefault="005A1D8E" w14:paraId="7D5626E3" wp14:textId="77777777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3.</w:t>
          </w:r>
          <w:r w:rsidRPr="009C6120">
            <w:rPr>
              <w:b/>
              <w:lang w:val="hr-HR"/>
            </w:rPr>
            <w:t xml:space="preserve"> </w:t>
          </w:r>
          <w:r>
            <w:rPr>
              <w:b/>
              <w:lang w:val="hr-HR"/>
            </w:rPr>
            <w:t xml:space="preserve">Opis proizvoda </w:t>
          </w:r>
        </w:p>
      </w:tc>
    </w:tr>
  </w:tbl>
  <w:p xmlns:wp14="http://schemas.microsoft.com/office/word/2010/wordml" w:rsidRPr="00F155EB" w:rsidR="005A1D8E" w:rsidRDefault="005A1D8E" w14:paraId="5A39BBE3" wp14:textId="77777777">
    <w:pPr>
      <w:pStyle w:val="Zaglavlj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hint="default"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16"/>
        <w:szCs w:val="16"/>
        <w:lang w:val="hr-HR"/>
      </w:rPr>
    </w:lvl>
  </w:abstractNum>
  <w:abstractNum w:abstractNumId="3" w15:restartNumberingAfterBreak="0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997FA8"/>
    <w:multiLevelType w:val="hybridMultilevel"/>
    <w:tmpl w:val="070461F2"/>
    <w:lvl w:ilvl="0" w:tplc="BFF21C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1BB4974"/>
    <w:multiLevelType w:val="hybridMultilevel"/>
    <w:tmpl w:val="3C0C0504"/>
    <w:lvl w:ilvl="0" w:tplc="9CDC35C6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3AB216D"/>
    <w:multiLevelType w:val="hybridMultilevel"/>
    <w:tmpl w:val="20B07DE2"/>
    <w:lvl w:ilvl="0" w:tplc="A97EBD9E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A4E2BE3"/>
    <w:multiLevelType w:val="hybridMultilevel"/>
    <w:tmpl w:val="F35E18AA"/>
    <w:lvl w:ilvl="0" w:tplc="991C2DA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hint="default" w:ascii="Wingdings" w:hAnsi="Wingdings"/>
      </w:rPr>
    </w:lvl>
    <w:lvl w:ilvl="1" w:tplc="041A0003">
      <w:start w:val="1"/>
      <w:numFmt w:val="bullet"/>
      <w:lvlText w:val="o"/>
      <w:lvlJc w:val="left"/>
      <w:pPr>
        <w:tabs>
          <w:tab w:val="num" w:pos="-1620"/>
        </w:tabs>
        <w:ind w:left="-162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-900"/>
        </w:tabs>
        <w:ind w:left="-90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hint="default" w:ascii="Wingdings" w:hAnsi="Wingdings"/>
      </w:rPr>
    </w:lvl>
  </w:abstractNum>
  <w:abstractNum w:abstractNumId="12" w15:restartNumberingAfterBreak="0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4111F72"/>
    <w:multiLevelType w:val="hybridMultilevel"/>
    <w:tmpl w:val="38403AF6"/>
    <w:lvl w:ilvl="0" w:tplc="BFF21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391AA4"/>
    <w:multiLevelType w:val="hybridMultilevel"/>
    <w:tmpl w:val="F1981936"/>
    <w:lvl w:ilvl="0" w:tplc="00B2E738">
      <w:start w:val="4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D8F485D"/>
    <w:multiLevelType w:val="hybridMultilevel"/>
    <w:tmpl w:val="3BEC3B24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044662"/>
    <w:multiLevelType w:val="hybridMultilevel"/>
    <w:tmpl w:val="7C40209A"/>
    <w:lvl w:ilvl="0" w:tplc="6ECAC606">
      <w:start w:val="3"/>
      <w:numFmt w:val="bullet"/>
      <w:lvlText w:val="-"/>
      <w:lvlJc w:val="left"/>
      <w:pPr>
        <w:ind w:left="1109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29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549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3269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989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709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429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6149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869" w:hanging="360"/>
      </w:pPr>
      <w:rPr>
        <w:rFonts w:hint="default" w:ascii="Wingdings" w:hAnsi="Wingdings"/>
      </w:rPr>
    </w:lvl>
  </w:abstractNum>
  <w:abstractNum w:abstractNumId="22" w15:restartNumberingAfterBreak="0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06E2D12"/>
    <w:multiLevelType w:val="hybridMultilevel"/>
    <w:tmpl w:val="7420837A"/>
    <w:lvl w:ilvl="0" w:tplc="64FA2330">
      <w:start w:val="3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67E04844"/>
    <w:multiLevelType w:val="hybridMultilevel"/>
    <w:tmpl w:val="A348B0C6"/>
    <w:lvl w:ilvl="0" w:tplc="BFF21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6B8B0574"/>
    <w:multiLevelType w:val="hybridMultilevel"/>
    <w:tmpl w:val="A2DEB4C6"/>
    <w:lvl w:ilvl="0" w:tplc="A97EBD9E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7A974E12"/>
    <w:multiLevelType w:val="hybridMultilevel"/>
    <w:tmpl w:val="FE42F138"/>
    <w:lvl w:ilvl="0" w:tplc="0BC61278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3"/>
  </w:num>
  <w:num w:numId="5">
    <w:abstractNumId w:val="25"/>
  </w:num>
  <w:num w:numId="6">
    <w:abstractNumId w:val="27"/>
  </w:num>
  <w:num w:numId="7">
    <w:abstractNumId w:val="22"/>
  </w:num>
  <w:num w:numId="8">
    <w:abstractNumId w:val="20"/>
  </w:num>
  <w:num w:numId="9">
    <w:abstractNumId w:val="6"/>
  </w:num>
  <w:num w:numId="10">
    <w:abstractNumId w:val="18"/>
  </w:num>
  <w:num w:numId="11">
    <w:abstractNumId w:val="8"/>
  </w:num>
  <w:num w:numId="12">
    <w:abstractNumId w:val="5"/>
  </w:num>
  <w:num w:numId="13">
    <w:abstractNumId w:val="14"/>
  </w:num>
  <w:num w:numId="14">
    <w:abstractNumId w:val="17"/>
  </w:num>
  <w:num w:numId="15">
    <w:abstractNumId w:val="11"/>
  </w:num>
  <w:num w:numId="16">
    <w:abstractNumId w:val="10"/>
  </w:num>
  <w:num w:numId="17">
    <w:abstractNumId w:val="26"/>
  </w:num>
  <w:num w:numId="18">
    <w:abstractNumId w:val="24"/>
  </w:num>
  <w:num w:numId="19">
    <w:abstractNumId w:val="13"/>
  </w:num>
  <w:num w:numId="20">
    <w:abstractNumId w:val="16"/>
  </w:num>
  <w:num w:numId="21">
    <w:abstractNumId w:val="7"/>
  </w:num>
  <w:num w:numId="22">
    <w:abstractNumId w:val="28"/>
  </w:num>
  <w:num w:numId="23">
    <w:abstractNumId w:val="23"/>
  </w:num>
  <w:num w:numId="24">
    <w:abstractNumId w:val="9"/>
  </w:num>
  <w:num w:numId="25">
    <w:abstractNumId w:val="21"/>
  </w:num>
  <w:num w:numId="26">
    <w:abstractNumId w:val="1"/>
  </w:num>
  <w:num w:numId="27">
    <w:abstractNumId w:val="2"/>
  </w:num>
  <w:num w:numId="28">
    <w:abstractNumId w:val="0"/>
  </w:num>
  <w:num w:numId="29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val="bestFit" w:percent="13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01"/>
    <w:rsid w:val="0002423B"/>
    <w:rsid w:val="000417C4"/>
    <w:rsid w:val="00053CCA"/>
    <w:rsid w:val="00062149"/>
    <w:rsid w:val="00063DE2"/>
    <w:rsid w:val="000805C9"/>
    <w:rsid w:val="000863ED"/>
    <w:rsid w:val="000B6C61"/>
    <w:rsid w:val="000C2385"/>
    <w:rsid w:val="000C56DB"/>
    <w:rsid w:val="000E3B31"/>
    <w:rsid w:val="000F1EB6"/>
    <w:rsid w:val="000F2000"/>
    <w:rsid w:val="000F37B3"/>
    <w:rsid w:val="001320E4"/>
    <w:rsid w:val="00150F35"/>
    <w:rsid w:val="00155004"/>
    <w:rsid w:val="0016268E"/>
    <w:rsid w:val="00163F18"/>
    <w:rsid w:val="00182123"/>
    <w:rsid w:val="00184B60"/>
    <w:rsid w:val="00185D5B"/>
    <w:rsid w:val="00185E65"/>
    <w:rsid w:val="001875C2"/>
    <w:rsid w:val="001A0A9A"/>
    <w:rsid w:val="001A4AAC"/>
    <w:rsid w:val="001C52D5"/>
    <w:rsid w:val="001C6EFF"/>
    <w:rsid w:val="001D4DBB"/>
    <w:rsid w:val="001E0820"/>
    <w:rsid w:val="00200319"/>
    <w:rsid w:val="00200369"/>
    <w:rsid w:val="00200F6D"/>
    <w:rsid w:val="0020256D"/>
    <w:rsid w:val="00202999"/>
    <w:rsid w:val="0021756C"/>
    <w:rsid w:val="002606B8"/>
    <w:rsid w:val="002711F5"/>
    <w:rsid w:val="00282686"/>
    <w:rsid w:val="0028369B"/>
    <w:rsid w:val="00287023"/>
    <w:rsid w:val="00291E6E"/>
    <w:rsid w:val="00294E07"/>
    <w:rsid w:val="002A06CE"/>
    <w:rsid w:val="002A2FD6"/>
    <w:rsid w:val="002A7CC2"/>
    <w:rsid w:val="002B386E"/>
    <w:rsid w:val="002B5331"/>
    <w:rsid w:val="002C3A99"/>
    <w:rsid w:val="002D3882"/>
    <w:rsid w:val="002D6B7D"/>
    <w:rsid w:val="002F5EB1"/>
    <w:rsid w:val="00312E09"/>
    <w:rsid w:val="00315420"/>
    <w:rsid w:val="00320A90"/>
    <w:rsid w:val="0033672C"/>
    <w:rsid w:val="00344FFE"/>
    <w:rsid w:val="00374CC9"/>
    <w:rsid w:val="00383003"/>
    <w:rsid w:val="00393F46"/>
    <w:rsid w:val="003A512C"/>
    <w:rsid w:val="003C4CBE"/>
    <w:rsid w:val="003D1F0C"/>
    <w:rsid w:val="003D2A52"/>
    <w:rsid w:val="003D3AA3"/>
    <w:rsid w:val="003F7080"/>
    <w:rsid w:val="00407931"/>
    <w:rsid w:val="00407DC4"/>
    <w:rsid w:val="00410E46"/>
    <w:rsid w:val="00420E7A"/>
    <w:rsid w:val="00423EDF"/>
    <w:rsid w:val="00446D68"/>
    <w:rsid w:val="00447201"/>
    <w:rsid w:val="004578AD"/>
    <w:rsid w:val="00466537"/>
    <w:rsid w:val="00467ED9"/>
    <w:rsid w:val="00486C4B"/>
    <w:rsid w:val="004879E1"/>
    <w:rsid w:val="004D1E3E"/>
    <w:rsid w:val="004E659F"/>
    <w:rsid w:val="004F1E35"/>
    <w:rsid w:val="00500732"/>
    <w:rsid w:val="00522EB5"/>
    <w:rsid w:val="005260FD"/>
    <w:rsid w:val="00537865"/>
    <w:rsid w:val="0054252D"/>
    <w:rsid w:val="0054796D"/>
    <w:rsid w:val="00554C68"/>
    <w:rsid w:val="00555D3B"/>
    <w:rsid w:val="00561821"/>
    <w:rsid w:val="0056676F"/>
    <w:rsid w:val="005847FA"/>
    <w:rsid w:val="0058554E"/>
    <w:rsid w:val="005A1D8E"/>
    <w:rsid w:val="005A21C4"/>
    <w:rsid w:val="005A3B95"/>
    <w:rsid w:val="005C1D6F"/>
    <w:rsid w:val="005D49D2"/>
    <w:rsid w:val="005E4F5A"/>
    <w:rsid w:val="00604100"/>
    <w:rsid w:val="00610AFE"/>
    <w:rsid w:val="006328F2"/>
    <w:rsid w:val="00641646"/>
    <w:rsid w:val="006449D1"/>
    <w:rsid w:val="00644D04"/>
    <w:rsid w:val="0065092F"/>
    <w:rsid w:val="00657DEE"/>
    <w:rsid w:val="0066181A"/>
    <w:rsid w:val="00670E58"/>
    <w:rsid w:val="00672D9C"/>
    <w:rsid w:val="006A0A67"/>
    <w:rsid w:val="006C0E9A"/>
    <w:rsid w:val="006C1903"/>
    <w:rsid w:val="006C5A31"/>
    <w:rsid w:val="006D32C4"/>
    <w:rsid w:val="006E10EC"/>
    <w:rsid w:val="006E7FB4"/>
    <w:rsid w:val="006F251B"/>
    <w:rsid w:val="00724A40"/>
    <w:rsid w:val="007254FD"/>
    <w:rsid w:val="00743399"/>
    <w:rsid w:val="00747AA0"/>
    <w:rsid w:val="007502D9"/>
    <w:rsid w:val="0075314A"/>
    <w:rsid w:val="00763F35"/>
    <w:rsid w:val="007819D2"/>
    <w:rsid w:val="007856C9"/>
    <w:rsid w:val="007C5F8C"/>
    <w:rsid w:val="007E6FDA"/>
    <w:rsid w:val="007F1422"/>
    <w:rsid w:val="00871486"/>
    <w:rsid w:val="008736AA"/>
    <w:rsid w:val="0088092A"/>
    <w:rsid w:val="00880EEE"/>
    <w:rsid w:val="00891995"/>
    <w:rsid w:val="00896293"/>
    <w:rsid w:val="008966AF"/>
    <w:rsid w:val="008972CB"/>
    <w:rsid w:val="008B7B93"/>
    <w:rsid w:val="008C3492"/>
    <w:rsid w:val="008C7FD6"/>
    <w:rsid w:val="008E3073"/>
    <w:rsid w:val="008E4605"/>
    <w:rsid w:val="00924462"/>
    <w:rsid w:val="00926E39"/>
    <w:rsid w:val="00933A74"/>
    <w:rsid w:val="00941D5F"/>
    <w:rsid w:val="00953985"/>
    <w:rsid w:val="00970356"/>
    <w:rsid w:val="00971546"/>
    <w:rsid w:val="009A2B4C"/>
    <w:rsid w:val="009A7C7F"/>
    <w:rsid w:val="009C4DB5"/>
    <w:rsid w:val="009C57CF"/>
    <w:rsid w:val="009C6120"/>
    <w:rsid w:val="009D3221"/>
    <w:rsid w:val="009E2116"/>
    <w:rsid w:val="009F2DFF"/>
    <w:rsid w:val="009F3BAE"/>
    <w:rsid w:val="00A16AF9"/>
    <w:rsid w:val="00A24C71"/>
    <w:rsid w:val="00A44F51"/>
    <w:rsid w:val="00A47770"/>
    <w:rsid w:val="00A521D2"/>
    <w:rsid w:val="00A60560"/>
    <w:rsid w:val="00A70138"/>
    <w:rsid w:val="00A75AA2"/>
    <w:rsid w:val="00A873EF"/>
    <w:rsid w:val="00AA7B9E"/>
    <w:rsid w:val="00AB1B75"/>
    <w:rsid w:val="00AB3FE8"/>
    <w:rsid w:val="00AB7A4A"/>
    <w:rsid w:val="00AF403A"/>
    <w:rsid w:val="00B0653B"/>
    <w:rsid w:val="00B268BB"/>
    <w:rsid w:val="00B3446B"/>
    <w:rsid w:val="00B44C3A"/>
    <w:rsid w:val="00B5722E"/>
    <w:rsid w:val="00B667E2"/>
    <w:rsid w:val="00B70ED4"/>
    <w:rsid w:val="00B815E9"/>
    <w:rsid w:val="00B83814"/>
    <w:rsid w:val="00B95EA6"/>
    <w:rsid w:val="00BB5051"/>
    <w:rsid w:val="00BC6098"/>
    <w:rsid w:val="00BC7C37"/>
    <w:rsid w:val="00BD3617"/>
    <w:rsid w:val="00BD3CDD"/>
    <w:rsid w:val="00BE38C6"/>
    <w:rsid w:val="00C03460"/>
    <w:rsid w:val="00C10092"/>
    <w:rsid w:val="00C31F28"/>
    <w:rsid w:val="00C36B2C"/>
    <w:rsid w:val="00C40D34"/>
    <w:rsid w:val="00C726F1"/>
    <w:rsid w:val="00C76D7D"/>
    <w:rsid w:val="00C87843"/>
    <w:rsid w:val="00C96506"/>
    <w:rsid w:val="00CE1DB2"/>
    <w:rsid w:val="00D0408D"/>
    <w:rsid w:val="00D22649"/>
    <w:rsid w:val="00D236C0"/>
    <w:rsid w:val="00D2706D"/>
    <w:rsid w:val="00D35353"/>
    <w:rsid w:val="00D558B4"/>
    <w:rsid w:val="00D57F91"/>
    <w:rsid w:val="00D65BFF"/>
    <w:rsid w:val="00D66894"/>
    <w:rsid w:val="00DA6E01"/>
    <w:rsid w:val="00DB48FD"/>
    <w:rsid w:val="00DC2DCC"/>
    <w:rsid w:val="00DD3C58"/>
    <w:rsid w:val="00E040A9"/>
    <w:rsid w:val="00E04D0D"/>
    <w:rsid w:val="00E11C48"/>
    <w:rsid w:val="00E16E0D"/>
    <w:rsid w:val="00E177E1"/>
    <w:rsid w:val="00E17A95"/>
    <w:rsid w:val="00E20A0F"/>
    <w:rsid w:val="00E30282"/>
    <w:rsid w:val="00E30E37"/>
    <w:rsid w:val="00E346EC"/>
    <w:rsid w:val="00E46775"/>
    <w:rsid w:val="00E505FE"/>
    <w:rsid w:val="00E55643"/>
    <w:rsid w:val="00E60D44"/>
    <w:rsid w:val="00E64CD5"/>
    <w:rsid w:val="00E66B5F"/>
    <w:rsid w:val="00E71E20"/>
    <w:rsid w:val="00E73291"/>
    <w:rsid w:val="00E84A56"/>
    <w:rsid w:val="00E864EE"/>
    <w:rsid w:val="00E95736"/>
    <w:rsid w:val="00EA1147"/>
    <w:rsid w:val="00EB0587"/>
    <w:rsid w:val="00EB6762"/>
    <w:rsid w:val="00EC6CB8"/>
    <w:rsid w:val="00ED26FF"/>
    <w:rsid w:val="00ED6083"/>
    <w:rsid w:val="00EF7105"/>
    <w:rsid w:val="00F01470"/>
    <w:rsid w:val="00F038E3"/>
    <w:rsid w:val="00F155EB"/>
    <w:rsid w:val="00F24362"/>
    <w:rsid w:val="00F24EA1"/>
    <w:rsid w:val="00F26789"/>
    <w:rsid w:val="00F26B86"/>
    <w:rsid w:val="00F413D5"/>
    <w:rsid w:val="00F510E8"/>
    <w:rsid w:val="00F51E4E"/>
    <w:rsid w:val="00F64A0E"/>
    <w:rsid w:val="00F6626D"/>
    <w:rsid w:val="00F84940"/>
    <w:rsid w:val="00F8727D"/>
    <w:rsid w:val="00F97BC5"/>
    <w:rsid w:val="00FB5AAE"/>
    <w:rsid w:val="00FD25DF"/>
    <w:rsid w:val="00FE0B9B"/>
    <w:rsid w:val="00FE379A"/>
    <w:rsid w:val="00FF0571"/>
    <w:rsid w:val="072A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6820108-7786-4901-A975-7F5E4F24F236}"/>
  <w14:docId w14:val="156CE38B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rsid w:val="00E177E1"/>
    <w:pPr>
      <w:keepNext/>
      <w:numPr>
        <w:numId w:val="2"/>
      </w:numPr>
      <w:jc w:val="center"/>
      <w:outlineLvl w:val="0"/>
    </w:pPr>
    <w:rPr>
      <w:rFonts w:ascii="Tahoma" w:hAnsi="Tahoma"/>
      <w:b/>
      <w:bCs/>
      <w:sz w:val="20"/>
      <w:lang w:val="de-DE"/>
    </w:rPr>
  </w:style>
  <w:style w:type="paragraph" w:styleId="Naslov2">
    <w:name w:val="heading 2"/>
    <w:basedOn w:val="Heading"/>
    <w:next w:val="Tijeloteksta"/>
    <w:link w:val="Naslov2Char"/>
    <w:qFormat/>
    <w:rsid w:val="008E307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slov3">
    <w:name w:val="heading 3"/>
    <w:basedOn w:val="Heading"/>
    <w:next w:val="Tijeloteksta"/>
    <w:link w:val="Naslov3Char"/>
    <w:qFormat/>
    <w:rsid w:val="008E3073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styleId="Zadanifontodlomka" w:default="1">
    <w:name w:val="Default Paragraph Font"/>
    <w:semiHidden/>
  </w:style>
  <w:style w:type="table" w:styleId="Obinatablic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styleId="NormalWeb2" w:customStyle="1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1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1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styleId="TekstbaloniaChar1" w:customStyle="1">
    <w:name w:val="Tekst balončića Char1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styleId="PodnojeChar1" w:customStyle="1">
    <w:name w:val="Podnožje Char1"/>
    <w:link w:val="Podnoje"/>
    <w:rsid w:val="00202999"/>
    <w:rPr>
      <w:sz w:val="24"/>
      <w:szCs w:val="24"/>
      <w:lang w:val="en-GB" w:eastAsia="ar-SA"/>
    </w:rPr>
  </w:style>
  <w:style w:type="paragraph" w:styleId="TableContents" w:customStyle="1">
    <w:name w:val="Table Contents"/>
    <w:basedOn w:val="Normal"/>
    <w:rsid w:val="00F51E4E"/>
    <w:pPr>
      <w:widowControl w:val="0"/>
      <w:suppressLineNumbers/>
    </w:pPr>
    <w:rPr>
      <w:rFonts w:ascii="Liberation Serif" w:hAnsi="Liberation Serif" w:eastAsia="SimSun" w:cs="Arial"/>
      <w:kern w:val="1"/>
      <w:lang w:val="hr-HR" w:eastAsia="zh-CN" w:bidi="hi-IN"/>
    </w:rPr>
  </w:style>
  <w:style w:type="character" w:styleId="Naslov2Char" w:customStyle="1">
    <w:name w:val="Naslov 2 Char"/>
    <w:link w:val="Naslov2"/>
    <w:rsid w:val="008E3073"/>
    <w:rPr>
      <w:rFonts w:ascii="Liberation Sans" w:hAnsi="Liberation Sans" w:eastAsia="Microsoft YaHei" w:cs="Arial"/>
      <w:b/>
      <w:bCs/>
      <w:kern w:val="1"/>
      <w:sz w:val="32"/>
      <w:szCs w:val="32"/>
      <w:lang w:eastAsia="zh-CN" w:bidi="hi-IN"/>
    </w:rPr>
  </w:style>
  <w:style w:type="character" w:styleId="Naslov3Char" w:customStyle="1">
    <w:name w:val="Naslov 3 Char"/>
    <w:link w:val="Naslov3"/>
    <w:rsid w:val="008E3073"/>
    <w:rPr>
      <w:rFonts w:ascii="Liberation Sans" w:hAnsi="Liberation Sans" w:eastAsia="Microsoft YaHei" w:cs="Arial"/>
      <w:b/>
      <w:bCs/>
      <w:kern w:val="1"/>
      <w:sz w:val="28"/>
      <w:szCs w:val="28"/>
      <w:lang w:eastAsia="zh-CN" w:bidi="hi-IN"/>
    </w:rPr>
  </w:style>
  <w:style w:type="character" w:styleId="WW8Num1z0" w:customStyle="1">
    <w:name w:val="WW8Num1z0"/>
    <w:rsid w:val="008E3073"/>
  </w:style>
  <w:style w:type="character" w:styleId="WW8Num1z1" w:customStyle="1">
    <w:name w:val="WW8Num1z1"/>
    <w:rsid w:val="008E3073"/>
  </w:style>
  <w:style w:type="character" w:styleId="WW8Num1z2" w:customStyle="1">
    <w:name w:val="WW8Num1z2"/>
    <w:rsid w:val="008E3073"/>
  </w:style>
  <w:style w:type="character" w:styleId="WW8Num1z3" w:customStyle="1">
    <w:name w:val="WW8Num1z3"/>
    <w:rsid w:val="008E3073"/>
  </w:style>
  <w:style w:type="character" w:styleId="WW8Num1z4" w:customStyle="1">
    <w:name w:val="WW8Num1z4"/>
    <w:rsid w:val="008E3073"/>
  </w:style>
  <w:style w:type="character" w:styleId="WW8Num1z5" w:customStyle="1">
    <w:name w:val="WW8Num1z5"/>
    <w:rsid w:val="008E3073"/>
  </w:style>
  <w:style w:type="character" w:styleId="WW8Num1z6" w:customStyle="1">
    <w:name w:val="WW8Num1z6"/>
    <w:rsid w:val="008E3073"/>
  </w:style>
  <w:style w:type="character" w:styleId="WW8Num1z7" w:customStyle="1">
    <w:name w:val="WW8Num1z7"/>
    <w:rsid w:val="008E3073"/>
  </w:style>
  <w:style w:type="character" w:styleId="WW8Num1z8" w:customStyle="1">
    <w:name w:val="WW8Num1z8"/>
    <w:rsid w:val="008E3073"/>
  </w:style>
  <w:style w:type="character" w:styleId="WW8Num2z0" w:customStyle="1">
    <w:name w:val="WW8Num2z0"/>
    <w:rsid w:val="008E3073"/>
    <w:rPr>
      <w:rFonts w:ascii="Wingdings" w:hAnsi="Wingdings" w:cs="Wingdings"/>
    </w:rPr>
  </w:style>
  <w:style w:type="character" w:styleId="WW8Num3z0" w:customStyle="1">
    <w:name w:val="WW8Num3z0"/>
    <w:rsid w:val="008E3073"/>
    <w:rPr>
      <w:rFonts w:ascii="Symbol" w:hAnsi="Symbol" w:eastAsia="SimSun" w:cs="Symbol"/>
      <w:sz w:val="16"/>
      <w:szCs w:val="16"/>
      <w:lang w:val="hr-HR"/>
    </w:rPr>
  </w:style>
  <w:style w:type="character" w:styleId="TekstbaloniaChar" w:customStyle="1">
    <w:name w:val="Tekst balončića Char"/>
    <w:rsid w:val="008E3073"/>
    <w:rPr>
      <w:rFonts w:ascii="Segoe UI" w:hAnsi="Segoe UI" w:cs="Segoe UI"/>
      <w:sz w:val="18"/>
      <w:szCs w:val="18"/>
    </w:rPr>
  </w:style>
  <w:style w:type="character" w:styleId="PodnojeChar" w:customStyle="1">
    <w:name w:val="Podnožje Char"/>
    <w:rsid w:val="008E3073"/>
    <w:rPr>
      <w:sz w:val="24"/>
      <w:szCs w:val="24"/>
    </w:rPr>
  </w:style>
  <w:style w:type="character" w:styleId="Zadanifontodlomka1" w:customStyle="1">
    <w:name w:val="Zadani font odlomka1"/>
    <w:rsid w:val="008E3073"/>
  </w:style>
  <w:style w:type="character" w:styleId="WW8Num11z8" w:customStyle="1">
    <w:name w:val="WW8Num11z8"/>
    <w:rsid w:val="008E3073"/>
  </w:style>
  <w:style w:type="character" w:styleId="WW8Num11z7" w:customStyle="1">
    <w:name w:val="WW8Num11z7"/>
    <w:rsid w:val="008E3073"/>
  </w:style>
  <w:style w:type="character" w:styleId="WW8Num11z6" w:customStyle="1">
    <w:name w:val="WW8Num11z6"/>
    <w:rsid w:val="008E3073"/>
  </w:style>
  <w:style w:type="character" w:styleId="WW8Num11z5" w:customStyle="1">
    <w:name w:val="WW8Num11z5"/>
    <w:rsid w:val="008E3073"/>
  </w:style>
  <w:style w:type="character" w:styleId="WW8Num11z4" w:customStyle="1">
    <w:name w:val="WW8Num11z4"/>
    <w:rsid w:val="008E3073"/>
  </w:style>
  <w:style w:type="character" w:styleId="WW8Num11z3" w:customStyle="1">
    <w:name w:val="WW8Num11z3"/>
    <w:rsid w:val="008E3073"/>
  </w:style>
  <w:style w:type="character" w:styleId="WW8Num11z2" w:customStyle="1">
    <w:name w:val="WW8Num11z2"/>
    <w:rsid w:val="008E3073"/>
  </w:style>
  <w:style w:type="character" w:styleId="WW8Num11z1" w:customStyle="1">
    <w:name w:val="WW8Num11z1"/>
    <w:rsid w:val="008E3073"/>
  </w:style>
  <w:style w:type="character" w:styleId="WW8Num11z0" w:customStyle="1">
    <w:name w:val="WW8Num11z0"/>
    <w:rsid w:val="008E3073"/>
  </w:style>
  <w:style w:type="character" w:styleId="WW8Num10z3" w:customStyle="1">
    <w:name w:val="WW8Num10z3"/>
    <w:rsid w:val="008E3073"/>
    <w:rPr>
      <w:rFonts w:ascii="Symbol" w:hAnsi="Symbol" w:cs="Symbol"/>
    </w:rPr>
  </w:style>
  <w:style w:type="character" w:styleId="WW8Num10z2" w:customStyle="1">
    <w:name w:val="WW8Num10z2"/>
    <w:rsid w:val="008E3073"/>
    <w:rPr>
      <w:rFonts w:ascii="Wingdings" w:hAnsi="Wingdings" w:cs="Wingdings"/>
    </w:rPr>
  </w:style>
  <w:style w:type="character" w:styleId="WW8Num10z1" w:customStyle="1">
    <w:name w:val="WW8Num10z1"/>
    <w:rsid w:val="008E3073"/>
    <w:rPr>
      <w:rFonts w:ascii="Courier New" w:hAnsi="Courier New" w:cs="Courier New"/>
    </w:rPr>
  </w:style>
  <w:style w:type="character" w:styleId="WW8Num10z0" w:customStyle="1">
    <w:name w:val="WW8Num10z0"/>
    <w:rsid w:val="008E3073"/>
    <w:rPr>
      <w:rFonts w:ascii="Symbol" w:hAnsi="Symbol" w:cs="Symbol"/>
      <w:color w:val="000000"/>
      <w:sz w:val="16"/>
    </w:rPr>
  </w:style>
  <w:style w:type="character" w:styleId="WW8Num9z3" w:customStyle="1">
    <w:name w:val="WW8Num9z3"/>
    <w:rsid w:val="008E3073"/>
    <w:rPr>
      <w:rFonts w:ascii="Symbol" w:hAnsi="Symbol" w:cs="Symbol"/>
    </w:rPr>
  </w:style>
  <w:style w:type="character" w:styleId="WW8Num9z2" w:customStyle="1">
    <w:name w:val="WW8Num9z2"/>
    <w:rsid w:val="008E3073"/>
    <w:rPr>
      <w:rFonts w:ascii="Wingdings" w:hAnsi="Wingdings" w:cs="Wingdings"/>
    </w:rPr>
  </w:style>
  <w:style w:type="character" w:styleId="WW8Num9z1" w:customStyle="1">
    <w:name w:val="WW8Num9z1"/>
    <w:rsid w:val="008E3073"/>
    <w:rPr>
      <w:rFonts w:ascii="Courier New" w:hAnsi="Courier New" w:cs="Courier New"/>
    </w:rPr>
  </w:style>
  <w:style w:type="character" w:styleId="WW8Num9z0" w:customStyle="1">
    <w:name w:val="WW8Num9z0"/>
    <w:rsid w:val="008E3073"/>
    <w:rPr>
      <w:rFonts w:ascii="Symbol" w:hAnsi="Symbol" w:cs="Symbol"/>
      <w:color w:val="000000"/>
      <w:sz w:val="16"/>
    </w:rPr>
  </w:style>
  <w:style w:type="character" w:styleId="WW8Num8z3" w:customStyle="1">
    <w:name w:val="WW8Num8z3"/>
    <w:rsid w:val="008E3073"/>
    <w:rPr>
      <w:rFonts w:ascii="Symbol" w:hAnsi="Symbol" w:cs="Symbol"/>
    </w:rPr>
  </w:style>
  <w:style w:type="character" w:styleId="WW8Num8z2" w:customStyle="1">
    <w:name w:val="WW8Num8z2"/>
    <w:rsid w:val="008E3073"/>
    <w:rPr>
      <w:rFonts w:ascii="Wingdings" w:hAnsi="Wingdings" w:cs="Wingdings"/>
    </w:rPr>
  </w:style>
  <w:style w:type="character" w:styleId="WW8Num8z1" w:customStyle="1">
    <w:name w:val="WW8Num8z1"/>
    <w:rsid w:val="008E3073"/>
    <w:rPr>
      <w:rFonts w:ascii="Courier New" w:hAnsi="Courier New" w:cs="Courier New"/>
    </w:rPr>
  </w:style>
  <w:style w:type="character" w:styleId="WW8Num8z0" w:customStyle="1">
    <w:name w:val="WW8Num8z0"/>
    <w:rsid w:val="008E3073"/>
    <w:rPr>
      <w:rFonts w:ascii="Symbol" w:hAnsi="Symbol" w:cs="Symbol"/>
      <w:color w:val="000000"/>
      <w:sz w:val="16"/>
    </w:rPr>
  </w:style>
  <w:style w:type="character" w:styleId="WW8Num7z3" w:customStyle="1">
    <w:name w:val="WW8Num7z3"/>
    <w:rsid w:val="008E3073"/>
    <w:rPr>
      <w:rFonts w:ascii="Symbol" w:hAnsi="Symbol" w:cs="Symbol"/>
    </w:rPr>
  </w:style>
  <w:style w:type="character" w:styleId="WW8Num7z2" w:customStyle="1">
    <w:name w:val="WW8Num7z2"/>
    <w:rsid w:val="008E3073"/>
    <w:rPr>
      <w:rFonts w:ascii="Wingdings" w:hAnsi="Wingdings" w:cs="Wingdings"/>
    </w:rPr>
  </w:style>
  <w:style w:type="character" w:styleId="WW8Num7z1" w:customStyle="1">
    <w:name w:val="WW8Num7z1"/>
    <w:rsid w:val="008E3073"/>
    <w:rPr>
      <w:rFonts w:ascii="Courier New" w:hAnsi="Courier New" w:cs="Courier New"/>
    </w:rPr>
  </w:style>
  <w:style w:type="character" w:styleId="WW8Num7z0" w:customStyle="1">
    <w:name w:val="WW8Num7z0"/>
    <w:rsid w:val="008E3073"/>
    <w:rPr>
      <w:rFonts w:ascii="Wingdings" w:hAnsi="Wingdings" w:cs="Wingdings"/>
      <w:sz w:val="16"/>
    </w:rPr>
  </w:style>
  <w:style w:type="character" w:styleId="WW8Num6z3" w:customStyle="1">
    <w:name w:val="WW8Num6z3"/>
    <w:rsid w:val="008E3073"/>
    <w:rPr>
      <w:rFonts w:ascii="Symbol" w:hAnsi="Symbol" w:cs="Symbol"/>
    </w:rPr>
  </w:style>
  <w:style w:type="character" w:styleId="WW8Num6z2" w:customStyle="1">
    <w:name w:val="WW8Num6z2"/>
    <w:rsid w:val="008E3073"/>
    <w:rPr>
      <w:rFonts w:ascii="Wingdings" w:hAnsi="Wingdings" w:cs="Wingdings"/>
    </w:rPr>
  </w:style>
  <w:style w:type="character" w:styleId="WW8Num6z1" w:customStyle="1">
    <w:name w:val="WW8Num6z1"/>
    <w:rsid w:val="008E3073"/>
    <w:rPr>
      <w:rFonts w:ascii="Courier New" w:hAnsi="Courier New" w:cs="Courier New"/>
    </w:rPr>
  </w:style>
  <w:style w:type="character" w:styleId="WW8Num6z0" w:customStyle="1">
    <w:name w:val="WW8Num6z0"/>
    <w:rsid w:val="008E3073"/>
    <w:rPr>
      <w:rFonts w:ascii="Symbol" w:hAnsi="Symbol" w:cs="Symbol"/>
      <w:color w:val="000000"/>
      <w:sz w:val="16"/>
    </w:rPr>
  </w:style>
  <w:style w:type="character" w:styleId="WW8Num5z8" w:customStyle="1">
    <w:name w:val="WW8Num5z8"/>
    <w:rsid w:val="008E3073"/>
  </w:style>
  <w:style w:type="character" w:styleId="WW8Num5z7" w:customStyle="1">
    <w:name w:val="WW8Num5z7"/>
    <w:rsid w:val="008E3073"/>
  </w:style>
  <w:style w:type="character" w:styleId="WW8Num5z6" w:customStyle="1">
    <w:name w:val="WW8Num5z6"/>
    <w:rsid w:val="008E3073"/>
  </w:style>
  <w:style w:type="character" w:styleId="WW8Num5z5" w:customStyle="1">
    <w:name w:val="WW8Num5z5"/>
    <w:rsid w:val="008E3073"/>
  </w:style>
  <w:style w:type="character" w:styleId="WW8Num5z4" w:customStyle="1">
    <w:name w:val="WW8Num5z4"/>
    <w:rsid w:val="008E3073"/>
  </w:style>
  <w:style w:type="character" w:styleId="WW8Num5z3" w:customStyle="1">
    <w:name w:val="WW8Num5z3"/>
    <w:rsid w:val="008E3073"/>
  </w:style>
  <w:style w:type="character" w:styleId="WW8Num5z2" w:customStyle="1">
    <w:name w:val="WW8Num5z2"/>
    <w:rsid w:val="008E3073"/>
  </w:style>
  <w:style w:type="character" w:styleId="WW8Num5z1" w:customStyle="1">
    <w:name w:val="WW8Num5z1"/>
    <w:rsid w:val="008E3073"/>
  </w:style>
  <w:style w:type="character" w:styleId="WW8Num5z0" w:customStyle="1">
    <w:name w:val="WW8Num5z0"/>
    <w:rsid w:val="008E3073"/>
  </w:style>
  <w:style w:type="character" w:styleId="WW8Num4z3" w:customStyle="1">
    <w:name w:val="WW8Num4z3"/>
    <w:rsid w:val="008E3073"/>
    <w:rPr>
      <w:rFonts w:ascii="Symbol" w:hAnsi="Symbol" w:cs="Symbol"/>
    </w:rPr>
  </w:style>
  <w:style w:type="character" w:styleId="WW8Num4z2" w:customStyle="1">
    <w:name w:val="WW8Num4z2"/>
    <w:rsid w:val="008E3073"/>
    <w:rPr>
      <w:rFonts w:ascii="Wingdings" w:hAnsi="Wingdings" w:cs="Wingdings"/>
    </w:rPr>
  </w:style>
  <w:style w:type="character" w:styleId="WW8Num4z1" w:customStyle="1">
    <w:name w:val="WW8Num4z1"/>
    <w:rsid w:val="008E3073"/>
    <w:rPr>
      <w:rFonts w:ascii="Courier New" w:hAnsi="Courier New" w:cs="Courier New"/>
    </w:rPr>
  </w:style>
  <w:style w:type="character" w:styleId="WW8Num4z0" w:customStyle="1">
    <w:name w:val="WW8Num4z0"/>
    <w:rsid w:val="008E3073"/>
    <w:rPr>
      <w:rFonts w:ascii="Wingdings" w:hAnsi="Wingdings" w:cs="Wingdings"/>
      <w:sz w:val="16"/>
    </w:rPr>
  </w:style>
  <w:style w:type="character" w:styleId="WW8Num3z3" w:customStyle="1">
    <w:name w:val="WW8Num3z3"/>
    <w:rsid w:val="008E3073"/>
    <w:rPr>
      <w:rFonts w:ascii="Symbol" w:hAnsi="Symbol" w:cs="Symbol"/>
    </w:rPr>
  </w:style>
  <w:style w:type="character" w:styleId="WW8Num3z2" w:customStyle="1">
    <w:name w:val="WW8Num3z2"/>
    <w:rsid w:val="008E3073"/>
    <w:rPr>
      <w:rFonts w:ascii="Wingdings" w:hAnsi="Wingdings" w:cs="Wingdings"/>
    </w:rPr>
  </w:style>
  <w:style w:type="character" w:styleId="WW8Num3z1" w:customStyle="1">
    <w:name w:val="WW8Num3z1"/>
    <w:rsid w:val="008E3073"/>
    <w:rPr>
      <w:rFonts w:ascii="Courier New" w:hAnsi="Courier New" w:cs="Courier New"/>
    </w:rPr>
  </w:style>
  <w:style w:type="character" w:styleId="WW8Num2z4" w:customStyle="1">
    <w:name w:val="WW8Num2z4"/>
    <w:rsid w:val="008E3073"/>
    <w:rPr>
      <w:rFonts w:ascii="Courier New" w:hAnsi="Courier New" w:cs="Courier New"/>
    </w:rPr>
  </w:style>
  <w:style w:type="character" w:styleId="WW8Num2z3" w:customStyle="1">
    <w:name w:val="WW8Num2z3"/>
    <w:rsid w:val="008E3073"/>
    <w:rPr>
      <w:rFonts w:ascii="Symbol" w:hAnsi="Symbol" w:cs="Symbol"/>
    </w:rPr>
  </w:style>
  <w:style w:type="paragraph" w:styleId="Heading" w:customStyle="1">
    <w:name w:val="Heading"/>
    <w:basedOn w:val="Normal"/>
    <w:next w:val="Tijeloteksta"/>
    <w:rsid w:val="008E3073"/>
    <w:pPr>
      <w:keepNext/>
      <w:widowControl w:val="0"/>
      <w:spacing w:before="240" w:after="120"/>
    </w:pPr>
    <w:rPr>
      <w:rFonts w:ascii="Liberation Sans" w:hAnsi="Liberation Sans" w:eastAsia="Microsoft YaHei" w:cs="Arial"/>
      <w:kern w:val="1"/>
      <w:sz w:val="28"/>
      <w:szCs w:val="28"/>
      <w:lang w:val="hr-HR" w:eastAsia="zh-CN" w:bidi="hi-IN"/>
    </w:rPr>
  </w:style>
  <w:style w:type="paragraph" w:styleId="Tijeloteksta">
    <w:name w:val="Body Text"/>
    <w:basedOn w:val="Normal"/>
    <w:link w:val="TijelotekstaChar"/>
    <w:rsid w:val="008E3073"/>
    <w:pPr>
      <w:widowControl w:val="0"/>
      <w:spacing w:after="140" w:line="288" w:lineRule="auto"/>
    </w:pPr>
    <w:rPr>
      <w:rFonts w:ascii="Liberation Serif" w:hAnsi="Liberation Serif" w:eastAsia="SimSun" w:cs="Arial"/>
      <w:kern w:val="1"/>
      <w:lang w:val="hr-HR" w:eastAsia="zh-CN" w:bidi="hi-IN"/>
    </w:rPr>
  </w:style>
  <w:style w:type="character" w:styleId="TijelotekstaChar" w:customStyle="1">
    <w:name w:val="Tijelo teksta Char"/>
    <w:link w:val="Tijeloteksta"/>
    <w:rsid w:val="008E3073"/>
    <w:rPr>
      <w:rFonts w:ascii="Liberation Serif" w:hAnsi="Liberation Serif" w:eastAsia="SimSun" w:cs="Arial"/>
      <w:kern w:val="1"/>
      <w:sz w:val="24"/>
      <w:szCs w:val="24"/>
      <w:lang w:eastAsia="zh-CN" w:bidi="hi-IN"/>
    </w:rPr>
  </w:style>
  <w:style w:type="paragraph" w:styleId="Popis">
    <w:name w:val="List"/>
    <w:basedOn w:val="Tijeloteksta"/>
    <w:rsid w:val="008E3073"/>
  </w:style>
  <w:style w:type="paragraph" w:styleId="Opisslike">
    <w:name w:val="caption"/>
    <w:basedOn w:val="Normal"/>
    <w:qFormat/>
    <w:rsid w:val="008E3073"/>
    <w:pPr>
      <w:widowControl w:val="0"/>
      <w:suppressLineNumbers/>
      <w:spacing w:before="120" w:after="120"/>
    </w:pPr>
    <w:rPr>
      <w:rFonts w:ascii="Liberation Serif" w:hAnsi="Liberation Serif" w:eastAsia="SimSun" w:cs="Arial"/>
      <w:i/>
      <w:iCs/>
      <w:kern w:val="1"/>
      <w:lang w:val="hr-HR" w:eastAsia="zh-CN" w:bidi="hi-IN"/>
    </w:rPr>
  </w:style>
  <w:style w:type="paragraph" w:styleId="Index" w:customStyle="1">
    <w:name w:val="Index"/>
    <w:basedOn w:val="Normal"/>
    <w:rsid w:val="008E3073"/>
    <w:pPr>
      <w:widowControl w:val="0"/>
      <w:suppressLineNumbers/>
    </w:pPr>
    <w:rPr>
      <w:rFonts w:ascii="Liberation Serif" w:hAnsi="Liberation Serif" w:eastAsia="SimSun" w:cs="Arial"/>
      <w:kern w:val="1"/>
      <w:lang w:val="hr-HR" w:eastAsia="zh-CN" w:bidi="hi-IN"/>
    </w:rPr>
  </w:style>
  <w:style w:type="paragraph" w:styleId="Quotations" w:customStyle="1">
    <w:name w:val="Quotations"/>
    <w:basedOn w:val="Normal"/>
    <w:rsid w:val="008E3073"/>
    <w:pPr>
      <w:widowControl w:val="0"/>
      <w:spacing w:after="283"/>
      <w:ind w:left="567" w:right="567"/>
    </w:pPr>
    <w:rPr>
      <w:rFonts w:ascii="Liberation Serif" w:hAnsi="Liberation Serif" w:eastAsia="SimSun" w:cs="Arial"/>
      <w:kern w:val="1"/>
      <w:lang w:val="hr-HR" w:eastAsia="zh-CN" w:bidi="hi-IN"/>
    </w:rPr>
  </w:style>
  <w:style w:type="paragraph" w:styleId="Naslov">
    <w:name w:val="Title"/>
    <w:basedOn w:val="Heading"/>
    <w:next w:val="Tijeloteksta"/>
    <w:link w:val="NaslovChar"/>
    <w:qFormat/>
    <w:rsid w:val="008E3073"/>
    <w:pPr>
      <w:jc w:val="center"/>
    </w:pPr>
    <w:rPr>
      <w:b/>
      <w:bCs/>
      <w:sz w:val="56"/>
      <w:szCs w:val="56"/>
    </w:rPr>
  </w:style>
  <w:style w:type="character" w:styleId="NaslovChar" w:customStyle="1">
    <w:name w:val="Naslov Char"/>
    <w:link w:val="Naslov"/>
    <w:rsid w:val="008E3073"/>
    <w:rPr>
      <w:rFonts w:ascii="Liberation Sans" w:hAnsi="Liberation Sans" w:eastAsia="Microsoft YaHei" w:cs="Arial"/>
      <w:b/>
      <w:bCs/>
      <w:kern w:val="1"/>
      <w:sz w:val="56"/>
      <w:szCs w:val="56"/>
      <w:lang w:eastAsia="zh-CN" w:bidi="hi-IN"/>
    </w:rPr>
  </w:style>
  <w:style w:type="paragraph" w:styleId="Podnaslov">
    <w:name w:val="Subtitle"/>
    <w:basedOn w:val="Heading"/>
    <w:next w:val="Tijeloteksta"/>
    <w:link w:val="PodnaslovChar"/>
    <w:qFormat/>
    <w:rsid w:val="008E3073"/>
    <w:pPr>
      <w:spacing w:before="60"/>
      <w:jc w:val="center"/>
    </w:pPr>
    <w:rPr>
      <w:sz w:val="36"/>
      <w:szCs w:val="36"/>
    </w:rPr>
  </w:style>
  <w:style w:type="character" w:styleId="PodnaslovChar" w:customStyle="1">
    <w:name w:val="Podnaslov Char"/>
    <w:link w:val="Podnaslov"/>
    <w:rsid w:val="008E3073"/>
    <w:rPr>
      <w:rFonts w:ascii="Liberation Sans" w:hAnsi="Liberation Sans" w:eastAsia="Microsoft YaHei" w:cs="Arial"/>
      <w:kern w:val="1"/>
      <w:sz w:val="36"/>
      <w:szCs w:val="36"/>
      <w:lang w:eastAsia="zh-CN" w:bidi="hi-IN"/>
    </w:rPr>
  </w:style>
  <w:style w:type="paragraph" w:styleId="TableHeading" w:customStyle="1">
    <w:name w:val="Table Heading"/>
    <w:basedOn w:val="TableContents"/>
    <w:rsid w:val="008E3073"/>
    <w:pPr>
      <w:jc w:val="center"/>
    </w:pPr>
    <w:rPr>
      <w:b/>
      <w:bCs/>
    </w:rPr>
  </w:style>
  <w:style w:type="paragraph" w:styleId="Tekstbalonia1" w:customStyle="1">
    <w:name w:val="Tekst balončića1"/>
    <w:basedOn w:val="Normal"/>
    <w:rsid w:val="008E3073"/>
    <w:pPr>
      <w:widowControl w:val="0"/>
    </w:pPr>
    <w:rPr>
      <w:rFonts w:ascii="Segoe UI" w:hAnsi="Segoe UI" w:eastAsia="SimSun" w:cs="Segoe UI"/>
      <w:kern w:val="1"/>
      <w:sz w:val="18"/>
      <w:szCs w:val="18"/>
      <w:lang w:val="hr-HR" w:eastAsia="zh-CN" w:bidi="hi-IN"/>
    </w:rPr>
  </w:style>
  <w:style w:type="paragraph" w:styleId="Grafikeoznake21" w:customStyle="1">
    <w:name w:val="Grafičke oznake 21"/>
    <w:basedOn w:val="Normal"/>
    <w:rsid w:val="008E3073"/>
    <w:pPr>
      <w:widowControl w:val="0"/>
      <w:numPr>
        <w:numId w:val="2"/>
      </w:numPr>
    </w:pPr>
    <w:rPr>
      <w:rFonts w:ascii="Liberation Serif" w:hAnsi="Liberation Serif" w:eastAsia="SimSun" w:cs="Arial"/>
      <w:kern w:val="1"/>
      <w:lang w:val="hr-HR" w:eastAsia="zh-CN" w:bidi="hi-IN"/>
    </w:rPr>
  </w:style>
  <w:style w:type="paragraph" w:styleId="Uvuenotijeloteksta">
    <w:name w:val="Body Text Indent"/>
    <w:basedOn w:val="Normal"/>
    <w:link w:val="UvuenotijelotekstaChar"/>
    <w:rsid w:val="008E3073"/>
    <w:pPr>
      <w:widowControl w:val="0"/>
      <w:ind w:firstLine="720"/>
    </w:pPr>
    <w:rPr>
      <w:rFonts w:ascii="Liberation Serif" w:hAnsi="Liberation Serif" w:eastAsia="SimSun" w:cs="Arial"/>
      <w:kern w:val="1"/>
      <w:lang w:val="hr-HR" w:eastAsia="zh-CN" w:bidi="hi-IN"/>
    </w:rPr>
  </w:style>
  <w:style w:type="character" w:styleId="UvuenotijelotekstaChar" w:customStyle="1">
    <w:name w:val="Uvučeno tijelo teksta Char"/>
    <w:link w:val="Uvuenotijeloteksta"/>
    <w:rsid w:val="008E3073"/>
    <w:rPr>
      <w:rFonts w:ascii="Liberation Serif" w:hAnsi="Liberation Serif" w:eastAsia="SimSun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15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2121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footer" Target="/word/footer.xml" Id="R8c66e84052e148e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D9BA-D574-4ACD-B59E-11A4F9795CF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dls d.o.o.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Sasa</dc:creator>
  <keywords/>
  <dc:description/>
  <lastModifiedBy>Bojan Smrkulj</lastModifiedBy>
  <revision>137</revision>
  <lastPrinted>2011-12-02T08:33:00.0000000Z</lastPrinted>
  <dcterms:created xsi:type="dcterms:W3CDTF">2018-09-10T13:15:00.0000000Z</dcterms:created>
  <dcterms:modified xsi:type="dcterms:W3CDTF">2018-09-10T13:18:10.6555394Z</dcterms:modified>
</coreProperties>
</file>